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A79649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440C2">
        <w:rPr>
          <w:rFonts w:ascii="Garamond" w:hAnsi="Garamond"/>
          <w:sz w:val="24"/>
          <w:szCs w:val="24"/>
        </w:rPr>
        <w:t>5</w:t>
      </w:r>
      <w:r w:rsidR="005908F1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63A092CF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908F1" w:rsidRPr="007E104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https://zakazky.zcu.cz/contract_display_5715.html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0871B17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5908F1">
        <w:rPr>
          <w:rFonts w:ascii="Garamond" w:hAnsi="Garamond" w:cs="Arial"/>
          <w:sz w:val="22"/>
          <w:szCs w:val="22"/>
        </w:rPr>
        <w:t>21</w:t>
      </w:r>
      <w:r w:rsidR="00F440C2">
        <w:rPr>
          <w:rFonts w:ascii="Garamond" w:hAnsi="Garamond" w:cs="Arial"/>
          <w:sz w:val="22"/>
          <w:szCs w:val="22"/>
        </w:rPr>
        <w:t>.11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F440C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7D281" w14:textId="77777777" w:rsidR="0009177F" w:rsidRDefault="0009177F" w:rsidP="00795AAC">
      <w:r>
        <w:separator/>
      </w:r>
    </w:p>
  </w:endnote>
  <w:endnote w:type="continuationSeparator" w:id="0">
    <w:p w14:paraId="408426F1" w14:textId="77777777" w:rsidR="0009177F" w:rsidRDefault="0009177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64FB2" w14:textId="77777777" w:rsidR="0009177F" w:rsidRDefault="0009177F" w:rsidP="00795AAC">
      <w:r>
        <w:separator/>
      </w:r>
    </w:p>
  </w:footnote>
  <w:footnote w:type="continuationSeparator" w:id="0">
    <w:p w14:paraId="02FFC30B" w14:textId="77777777" w:rsidR="0009177F" w:rsidRDefault="0009177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5B2"/>
    <w:rsid w:val="004B06FE"/>
    <w:rsid w:val="004B68DB"/>
    <w:rsid w:val="004B779A"/>
    <w:rsid w:val="004B7E06"/>
    <w:rsid w:val="004C0CED"/>
    <w:rsid w:val="004C1F42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37A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5F2094"/>
    <w:rsid w:val="0060771B"/>
    <w:rsid w:val="006135F9"/>
    <w:rsid w:val="006168A1"/>
    <w:rsid w:val="00617021"/>
    <w:rsid w:val="0063284D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1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nBwRIbx2ihsZUkTp2hdWOfpUJRiZsZGnRtrBDLhGuYU=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QzCnwg60V5igazO0gyKgLrz9HWV9fh/za5G+LeP3jHY=</DigestValue>
    </Reference>
  </SignedInfo>
  <SignatureValue>W0g26il9y+NMYeqUNuRObIzR0cX4JZuBN2MijDdmKBUKFTWro58ZON48JcxSc5+wOANUJkrG9LBU
IYYoyesJU7VTAlvXNf0zP7/1sxAdukBEdfV2zz+s+xJpRKlS0/Rvt41/wo93YT7d9BkkpqwsRpyU
AGbnixF2UPOf05o4gWTgtzUoKNAFco5H9XwlES0dVFaIVZiXtBOJN3UcRqyC5rXu18lxxNpXPBpa
vXxchgsasYhi/VFHLCmB7FRETex7CjsYKZrs2rPVtbi94ySH9AG8aQEortAvj9NJ1ahWYP2UUsMo
FD7gyCMDvDVKGP/bFUWLZCjEqU1xqMKlRXdRqA==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18zDEB+w41gkDYr3lf2dGedyHibbG0l+zT/1UYp5i3s=</DigestValue>
      </Reference>
      <Reference URI="/word/document.xml?ContentType=application/vnd.openxmlformats-officedocument.wordprocessingml.document.main+xml">
        <DigestMethod Algorithm="http://www.w3.org/2001/04/xmlenc#sha256"/>
        <DigestValue>sZ1NAYrYu5VcpztyMIGor3pwLRuS5BDznjcHqi853V0=</DigestValue>
      </Reference>
      <Reference URI="/word/endnotes.xml?ContentType=application/vnd.openxmlformats-officedocument.wordprocessingml.endnotes+xml">
        <DigestMethod Algorithm="http://www.w3.org/2001/04/xmlenc#sha256"/>
        <DigestValue>oH4p4jj84mV5deMV4bpvnhrKgNECkzTp7Da8097rC4w=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3c5KbmVE2Cr1dGKd7phTKKppyx3Shnf/ompUVDxth9A=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SjZ7Svh8LqNRSZ+6xGqMmhSUIHK6S6NOtqBW0ysj7SQ=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2022-11-08T07:57:22Z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2022-11-08T07:57:22Z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53</cp:revision>
  <cp:lastPrinted>2018-08-08T13:48:00Z</cp:lastPrinted>
  <dcterms:created xsi:type="dcterms:W3CDTF">2021-09-20T07:59:00Z</dcterms:created>
  <dcterms:modified xsi:type="dcterms:W3CDTF">2022-11-08T07:57:00Z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